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FD3D53">
              <w:rPr>
                <w:b/>
                <w:sz w:val="18"/>
                <w:szCs w:val="18"/>
                <w:lang w:val="it-IT"/>
              </w:rPr>
            </w:r>
            <w:r w:rsidR="00FD3D53">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4301E0">
              <w:rPr>
                <w:b/>
                <w:sz w:val="18"/>
                <w:szCs w:val="18"/>
                <w:lang w:val="it-IT"/>
              </w:rPr>
              <w:t>4</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4301E0" w:rsidRPr="004301E0">
              <w:rPr>
                <w:b/>
                <w:bCs/>
                <w:sz w:val="18"/>
                <w:szCs w:val="18"/>
                <w:lang w:val="it-IT"/>
              </w:rPr>
              <w:t>8620880F37</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FD3D53"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FD3D53"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FD3D53"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FD3D53"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FD3D53">
        <w:rPr>
          <w:rFonts w:eastAsia="Arial Unicode MS"/>
          <w:sz w:val="18"/>
          <w:szCs w:val="18"/>
          <w:lang w:val="it-IT"/>
        </w:rPr>
      </w:r>
      <w:r w:rsidR="00FD3D5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FD3D53">
        <w:rPr>
          <w:rFonts w:eastAsia="Arial Unicode MS"/>
          <w:sz w:val="18"/>
          <w:szCs w:val="18"/>
          <w:lang w:val="it-IT"/>
        </w:rPr>
      </w:r>
      <w:r w:rsidR="00FD3D5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FD3D53">
        <w:rPr>
          <w:rFonts w:eastAsia="Arial Unicode MS"/>
          <w:sz w:val="18"/>
          <w:szCs w:val="18"/>
          <w:lang w:val="it-IT"/>
        </w:rPr>
      </w:r>
      <w:r w:rsidR="00FD3D53">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FD3D53">
        <w:rPr>
          <w:rFonts w:eastAsia="Arial Unicode MS"/>
          <w:sz w:val="18"/>
          <w:szCs w:val="18"/>
          <w:lang w:val="it-IT"/>
        </w:rPr>
      </w:r>
      <w:r w:rsidR="00FD3D53">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FD3D53">
        <w:rPr>
          <w:b/>
          <w:bCs/>
          <w:sz w:val="18"/>
          <w:szCs w:val="18"/>
          <w:lang w:val="it-IT"/>
        </w:rPr>
      </w:r>
      <w:r w:rsidR="00FD3D53">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FD3D53">
        <w:rPr>
          <w:sz w:val="18"/>
          <w:szCs w:val="18"/>
          <w:lang w:val="it-IT"/>
        </w:rPr>
      </w:r>
      <w:r w:rsidR="00FD3D53">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FD3D53">
        <w:rPr>
          <w:b/>
          <w:sz w:val="18"/>
          <w:szCs w:val="18"/>
          <w:lang w:val="it-IT"/>
        </w:rPr>
      </w:r>
      <w:r w:rsidR="00FD3D53">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FD3D53">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FD3D53">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FD3D53"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FD3D53"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FD3D53"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FD3D53"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FD3D53">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FD3D53"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FD3D53"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01E0"/>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3D53"/>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49415F1E"/>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84042-D839-491F-86B2-C8429805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2021-02-25T10:00:00Z</dcterms:modified>
</cp:coreProperties>
</file>